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54E87" w14:textId="6EC5B867" w:rsidR="00ED2ED9" w:rsidRPr="009A707E" w:rsidRDefault="00792F74" w:rsidP="00707F0A">
      <w:pPr>
        <w:jc w:val="right"/>
        <w:rPr>
          <w:rFonts w:ascii="Calibri" w:hAnsi="Calibri" w:cs="Calibri"/>
          <w:b/>
          <w:bCs/>
        </w:rPr>
      </w:pPr>
      <w:r w:rsidRPr="005343DB">
        <w:rPr>
          <w:rFonts w:ascii="Calibri" w:hAnsi="Calibri" w:cs="Calibri"/>
          <w:b/>
          <w:bCs/>
        </w:rPr>
        <w:t xml:space="preserve">ZAŁĄCZNIK nr </w:t>
      </w:r>
      <w:r w:rsidR="0051574F">
        <w:rPr>
          <w:rFonts w:ascii="Calibri" w:hAnsi="Calibri" w:cs="Calibri"/>
          <w:b/>
          <w:bCs/>
        </w:rPr>
        <w:t>3</w:t>
      </w:r>
      <w:r w:rsidR="00492EC6">
        <w:rPr>
          <w:rFonts w:ascii="Calibri" w:hAnsi="Calibri" w:cs="Calibri"/>
          <w:b/>
          <w:bCs/>
        </w:rPr>
        <w:t xml:space="preserve"> </w:t>
      </w:r>
      <w:r w:rsidR="00AB75A3" w:rsidRPr="005343DB">
        <w:rPr>
          <w:rFonts w:ascii="Calibri" w:hAnsi="Calibri" w:cs="Calibri"/>
          <w:b/>
          <w:bCs/>
        </w:rPr>
        <w:t>do Zapytania ofertowego nr</w:t>
      </w:r>
      <w:bookmarkStart w:id="0" w:name="_Hlk164069762"/>
      <w:r w:rsidR="002C5C5C">
        <w:rPr>
          <w:rFonts w:ascii="Calibri" w:hAnsi="Calibri" w:cs="Calibri"/>
          <w:b/>
          <w:bCs/>
        </w:rPr>
        <w:t xml:space="preserve"> </w:t>
      </w:r>
      <w:r w:rsidR="008A27AB">
        <w:rPr>
          <w:rFonts w:ascii="Calibri" w:hAnsi="Calibri" w:cs="Calibri"/>
          <w:b/>
          <w:bCs/>
        </w:rPr>
        <w:t>6</w:t>
      </w:r>
      <w:r w:rsidR="00437AA2" w:rsidRPr="000E1EFD">
        <w:rPr>
          <w:rFonts w:ascii="Calibri" w:hAnsi="Calibri" w:cs="Calibri"/>
          <w:b/>
          <w:bCs/>
        </w:rPr>
        <w:t>/</w:t>
      </w:r>
      <w:r w:rsidR="008F37C6">
        <w:rPr>
          <w:rFonts w:ascii="Calibri" w:hAnsi="Calibri" w:cs="Calibri"/>
          <w:b/>
          <w:bCs/>
        </w:rPr>
        <w:t>2401</w:t>
      </w:r>
      <w:r w:rsidR="008A27AB">
        <w:rPr>
          <w:rFonts w:ascii="Calibri" w:hAnsi="Calibri" w:cs="Calibri"/>
          <w:b/>
          <w:bCs/>
        </w:rPr>
        <w:t>7</w:t>
      </w:r>
      <w:r w:rsidR="00437AA2" w:rsidRPr="000E1EFD">
        <w:rPr>
          <w:rFonts w:ascii="Calibri" w:hAnsi="Calibri" w:cs="Calibri"/>
          <w:b/>
          <w:bCs/>
        </w:rPr>
        <w:t>/</w:t>
      </w:r>
      <w:r w:rsidR="008A27AB">
        <w:rPr>
          <w:rFonts w:ascii="Calibri" w:hAnsi="Calibri" w:cs="Calibri"/>
          <w:b/>
          <w:bCs/>
        </w:rPr>
        <w:t>ADN</w:t>
      </w:r>
      <w:r w:rsidR="00437AA2" w:rsidRPr="000E1EFD">
        <w:rPr>
          <w:rFonts w:ascii="Calibri" w:hAnsi="Calibri" w:cs="Calibri"/>
          <w:b/>
          <w:bCs/>
        </w:rPr>
        <w:t>/202</w:t>
      </w:r>
      <w:r w:rsidR="00854874">
        <w:rPr>
          <w:rFonts w:ascii="Calibri" w:hAnsi="Calibri" w:cs="Calibri"/>
          <w:b/>
          <w:bCs/>
        </w:rPr>
        <w:t>5</w:t>
      </w:r>
    </w:p>
    <w:bookmarkEnd w:id="0"/>
    <w:p w14:paraId="3908876C" w14:textId="77777777" w:rsidR="00B9251F" w:rsidRPr="005343DB" w:rsidRDefault="00B9251F" w:rsidP="006F4ADA">
      <w:pPr>
        <w:jc w:val="right"/>
        <w:rPr>
          <w:rFonts w:ascii="Calibri" w:hAnsi="Calibri" w:cs="Calibri"/>
          <w:b/>
          <w:bCs/>
        </w:rPr>
      </w:pPr>
    </w:p>
    <w:p w14:paraId="3086E16C" w14:textId="1E3F74B2" w:rsidR="009D77B5" w:rsidRPr="005343DB" w:rsidRDefault="009D77B5" w:rsidP="00844C5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0"/>
        <w:jc w:val="center"/>
        <w:rPr>
          <w:rFonts w:ascii="Calibri" w:hAnsi="Calibri" w:cs="Calibri"/>
          <w:b/>
          <w:bCs/>
        </w:rPr>
      </w:pPr>
      <w:r w:rsidRPr="005343DB">
        <w:rPr>
          <w:rFonts w:ascii="Calibri" w:hAnsi="Calibri" w:cs="Calibri"/>
          <w:b/>
          <w:bCs/>
        </w:rPr>
        <w:t xml:space="preserve">OŚWIADCZENIE DOTYCZĄCE </w:t>
      </w:r>
      <w:r w:rsidR="00550DF2" w:rsidRPr="005343DB">
        <w:rPr>
          <w:rFonts w:ascii="Calibri" w:hAnsi="Calibri" w:cs="Calibri"/>
          <w:b/>
          <w:bCs/>
        </w:rPr>
        <w:t>BRAKU NARUSZEŃ W DZIEDZINIE OCHRONY ŚRODOWISKA, PRAWA SOCJALNEGO LUB PRAWA PRACY</w:t>
      </w:r>
      <w:r w:rsidRPr="005343DB">
        <w:rPr>
          <w:rFonts w:ascii="Calibri" w:hAnsi="Calibri" w:cs="Calibri"/>
          <w:b/>
          <w:bCs/>
        </w:rPr>
        <w:t xml:space="preserve"> </w:t>
      </w:r>
    </w:p>
    <w:p w14:paraId="6A386ED2" w14:textId="77777777" w:rsidR="00BB1F8B" w:rsidRPr="005343DB" w:rsidRDefault="00BB1F8B" w:rsidP="00844C50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39E6BA3E" w14:textId="30D01DC6" w:rsidR="00B9251F" w:rsidRPr="00D02763" w:rsidRDefault="00B9251F" w:rsidP="003F172F">
      <w:pPr>
        <w:pStyle w:val="Akapitzlist"/>
        <w:ind w:left="0"/>
        <w:jc w:val="center"/>
        <w:rPr>
          <w:rFonts w:ascii="Calibri" w:hAnsi="Calibri" w:cs="Calibri"/>
          <w:i/>
          <w:iCs/>
          <w:sz w:val="22"/>
          <w:szCs w:val="22"/>
        </w:rPr>
      </w:pPr>
      <w:bookmarkStart w:id="1" w:name="_Hlk178017570"/>
      <w:r w:rsidRPr="00D02763">
        <w:rPr>
          <w:rFonts w:ascii="Calibri" w:hAnsi="Calibri" w:cs="Calibri"/>
          <w:i/>
          <w:iCs/>
          <w:sz w:val="22"/>
          <w:szCs w:val="22"/>
        </w:rPr>
        <w:t>Wykonawca*:</w:t>
      </w:r>
    </w:p>
    <w:p w14:paraId="06BCDFEF" w14:textId="77777777" w:rsidR="00B9251F" w:rsidRPr="00D02763" w:rsidRDefault="00B9251F" w:rsidP="003F172F">
      <w:pPr>
        <w:pStyle w:val="Akapitzlist"/>
        <w:ind w:left="0"/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6383B7DC" w14:textId="77777777" w:rsidR="00B9251F" w:rsidRPr="00D02763" w:rsidRDefault="00B9251F" w:rsidP="003F172F">
      <w:pPr>
        <w:pStyle w:val="Akapitzlist"/>
        <w:ind w:left="0"/>
        <w:jc w:val="center"/>
        <w:rPr>
          <w:rFonts w:ascii="Calibri" w:hAnsi="Calibri" w:cs="Calibri"/>
          <w:i/>
          <w:iCs/>
          <w:sz w:val="22"/>
          <w:szCs w:val="22"/>
        </w:rPr>
      </w:pPr>
      <w:r w:rsidRPr="00D02763">
        <w:rPr>
          <w:rFonts w:ascii="Calibri" w:hAnsi="Calibri" w:cs="Calibri"/>
          <w:i/>
          <w:iCs/>
          <w:sz w:val="22"/>
          <w:szCs w:val="22"/>
        </w:rPr>
        <w:t>………………………………………………………………………………………………………………..……………………………</w:t>
      </w:r>
    </w:p>
    <w:p w14:paraId="4F315CDF" w14:textId="2E8D85AF" w:rsidR="00B9251F" w:rsidRPr="00D02763" w:rsidRDefault="00B9251F" w:rsidP="003F172F">
      <w:pPr>
        <w:pStyle w:val="Akapitzlist"/>
        <w:ind w:left="0"/>
        <w:jc w:val="center"/>
        <w:rPr>
          <w:rFonts w:ascii="Calibri" w:hAnsi="Calibri" w:cs="Calibri"/>
          <w:i/>
          <w:iCs/>
          <w:sz w:val="22"/>
          <w:szCs w:val="22"/>
        </w:rPr>
      </w:pPr>
      <w:r w:rsidRPr="00D02763">
        <w:rPr>
          <w:rFonts w:ascii="Calibri" w:hAnsi="Calibri" w:cs="Calibri"/>
          <w:i/>
          <w:iCs/>
          <w:sz w:val="22"/>
          <w:szCs w:val="22"/>
        </w:rPr>
        <w:t>(w zależności od podmiotu: imię i nazwisko/nazwa firmy)</w:t>
      </w:r>
    </w:p>
    <w:bookmarkEnd w:id="1"/>
    <w:p w14:paraId="368DB004" w14:textId="74A647A4" w:rsidR="00844C50" w:rsidRPr="00D02763" w:rsidRDefault="00844C50" w:rsidP="003F172F">
      <w:pPr>
        <w:pStyle w:val="Akapitzlist"/>
        <w:ind w:left="0" w:firstLine="15"/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464F8774" w14:textId="10E78783" w:rsidR="00550DF2" w:rsidRPr="003F172F" w:rsidRDefault="00E33F0B" w:rsidP="003F172F">
      <w:pPr>
        <w:spacing w:before="120"/>
        <w:ind w:firstLine="709"/>
        <w:rPr>
          <w:rFonts w:ascii="Calibri" w:hAnsi="Calibri" w:cs="Calibri"/>
        </w:rPr>
      </w:pPr>
      <w:r w:rsidRPr="003F172F">
        <w:rPr>
          <w:rFonts w:ascii="Calibri" w:hAnsi="Calibri" w:cs="Calibri"/>
          <w:b/>
        </w:rPr>
        <w:t>Działając w imieniu i na rzecz Wykonawcy, w</w:t>
      </w:r>
      <w:r w:rsidR="00B66B69" w:rsidRPr="003F172F">
        <w:rPr>
          <w:rFonts w:ascii="Calibri" w:hAnsi="Calibri" w:cs="Calibri"/>
          <w:b/>
        </w:rPr>
        <w:t xml:space="preserve"> związku z ubieganiem się</w:t>
      </w:r>
      <w:r w:rsidR="004870C4" w:rsidRPr="003F172F">
        <w:rPr>
          <w:rFonts w:ascii="Calibri" w:hAnsi="Calibri" w:cs="Calibri"/>
          <w:b/>
        </w:rPr>
        <w:t xml:space="preserve"> </w:t>
      </w:r>
      <w:r w:rsidR="00B66B69" w:rsidRPr="003F172F">
        <w:rPr>
          <w:rFonts w:ascii="Calibri" w:hAnsi="Calibri" w:cs="Calibri"/>
          <w:b/>
        </w:rPr>
        <w:t>o udzielenie zamówienia w ramach postępowania</w:t>
      </w:r>
      <w:r w:rsidR="00553A3F" w:rsidRPr="003F172F">
        <w:rPr>
          <w:rFonts w:ascii="Calibri" w:hAnsi="Calibri" w:cs="Calibri"/>
          <w:b/>
        </w:rPr>
        <w:t xml:space="preserve"> </w:t>
      </w:r>
      <w:r w:rsidR="00FA46F9" w:rsidRPr="003F172F">
        <w:rPr>
          <w:rFonts w:ascii="Calibri" w:hAnsi="Calibri" w:cs="Calibri"/>
          <w:b/>
          <w:lang w:val="de-DE"/>
        </w:rPr>
        <w:t>n</w:t>
      </w:r>
      <w:r w:rsidR="007165D4" w:rsidRPr="003F172F">
        <w:rPr>
          <w:rFonts w:ascii="Calibri" w:hAnsi="Calibri" w:cs="Calibri"/>
          <w:b/>
          <w:lang w:val="de-DE"/>
        </w:rPr>
        <w:t>r</w:t>
      </w:r>
      <w:r w:rsidR="00553A3F" w:rsidRPr="003F172F">
        <w:rPr>
          <w:rFonts w:ascii="Calibri" w:hAnsi="Calibri" w:cs="Calibri"/>
          <w:b/>
          <w:lang w:val="de-DE"/>
        </w:rPr>
        <w:t xml:space="preserve"> </w:t>
      </w:r>
      <w:r w:rsidR="008A27AB">
        <w:rPr>
          <w:rFonts w:ascii="Calibri" w:hAnsi="Calibri" w:cs="Calibri"/>
          <w:b/>
          <w:bCs/>
        </w:rPr>
        <w:t>6</w:t>
      </w:r>
      <w:r w:rsidR="008F37C6">
        <w:rPr>
          <w:rFonts w:ascii="Calibri" w:hAnsi="Calibri" w:cs="Calibri"/>
          <w:b/>
          <w:bCs/>
        </w:rPr>
        <w:t>/2401</w:t>
      </w:r>
      <w:r w:rsidR="008A27AB">
        <w:rPr>
          <w:rFonts w:ascii="Calibri" w:hAnsi="Calibri" w:cs="Calibri"/>
          <w:b/>
          <w:bCs/>
        </w:rPr>
        <w:t>7</w:t>
      </w:r>
      <w:r w:rsidR="00837FAD" w:rsidRPr="000E1EFD">
        <w:rPr>
          <w:rFonts w:ascii="Calibri" w:hAnsi="Calibri" w:cs="Calibri"/>
          <w:b/>
          <w:bCs/>
        </w:rPr>
        <w:t>/</w:t>
      </w:r>
      <w:r w:rsidR="008A27AB">
        <w:rPr>
          <w:rFonts w:ascii="Calibri" w:hAnsi="Calibri" w:cs="Calibri"/>
          <w:b/>
          <w:bCs/>
        </w:rPr>
        <w:t>ADN</w:t>
      </w:r>
      <w:r w:rsidR="00837FAD" w:rsidRPr="000E1EFD">
        <w:rPr>
          <w:rFonts w:ascii="Calibri" w:hAnsi="Calibri" w:cs="Calibri"/>
          <w:b/>
          <w:bCs/>
        </w:rPr>
        <w:t>/202</w:t>
      </w:r>
      <w:r w:rsidR="00854874">
        <w:rPr>
          <w:rFonts w:ascii="Calibri" w:hAnsi="Calibri" w:cs="Calibri"/>
          <w:b/>
          <w:bCs/>
        </w:rPr>
        <w:t>5</w:t>
      </w:r>
      <w:r w:rsidR="00837FAD">
        <w:rPr>
          <w:rFonts w:ascii="Calibri" w:hAnsi="Calibri" w:cs="Calibri"/>
          <w:b/>
          <w:bCs/>
        </w:rPr>
        <w:t xml:space="preserve"> </w:t>
      </w:r>
      <w:r w:rsidR="00FA46F9" w:rsidRPr="003F172F">
        <w:rPr>
          <w:rFonts w:ascii="Calibri" w:hAnsi="Calibri" w:cs="Calibri"/>
        </w:rPr>
        <w:t xml:space="preserve">oświadczam, </w:t>
      </w:r>
      <w:r w:rsidR="009D77B5" w:rsidRPr="003F172F">
        <w:rPr>
          <w:rFonts w:ascii="Calibri" w:hAnsi="Calibri" w:cs="Calibri"/>
        </w:rPr>
        <w:t xml:space="preserve">że </w:t>
      </w:r>
      <w:r w:rsidR="00550DF2" w:rsidRPr="003F172F">
        <w:rPr>
          <w:rFonts w:ascii="Calibri" w:hAnsi="Calibri" w:cs="Calibri"/>
        </w:rPr>
        <w:t xml:space="preserve">Wykonawca: </w:t>
      </w:r>
    </w:p>
    <w:p w14:paraId="45B842E2" w14:textId="23F46B0D" w:rsidR="00550DF2" w:rsidRPr="003F172F" w:rsidRDefault="00550DF2" w:rsidP="003F172F">
      <w:pPr>
        <w:pStyle w:val="Akapitzlist"/>
        <w:numPr>
          <w:ilvl w:val="0"/>
          <w:numId w:val="15"/>
        </w:numPr>
        <w:spacing w:before="120"/>
        <w:rPr>
          <w:rFonts w:asciiTheme="minorHAnsi" w:hAnsiTheme="minorHAnsi" w:cstheme="minorHAnsi"/>
          <w:iCs/>
          <w:lang w:eastAsia="en-US"/>
        </w:rPr>
      </w:pPr>
      <w:r w:rsidRPr="003F172F">
        <w:rPr>
          <w:rFonts w:ascii="Calibri" w:hAnsi="Calibri" w:cs="Calibri"/>
        </w:rPr>
        <w:t xml:space="preserve">jest/nie jest* podmiotem/osobą, </w:t>
      </w:r>
      <w:r w:rsidRPr="003F172F">
        <w:rPr>
          <w:rFonts w:asciiTheme="minorHAnsi" w:hAnsiTheme="minorHAnsi" w:cstheme="minorHAnsi"/>
          <w:iCs/>
          <w:lang w:eastAsia="en-US"/>
        </w:rPr>
        <w:t>który naruszył obowiązki w dziedzinie ochrony środowiska, prawa socjalnego lub prawa pracy, tj.:</w:t>
      </w:r>
    </w:p>
    <w:p w14:paraId="48EABA2F" w14:textId="0C602166" w:rsidR="00550DF2" w:rsidRPr="003F172F" w:rsidRDefault="00550DF2" w:rsidP="003F172F">
      <w:pPr>
        <w:pStyle w:val="Akapitzlist"/>
        <w:widowControl/>
        <w:numPr>
          <w:ilvl w:val="1"/>
          <w:numId w:val="15"/>
        </w:numPr>
        <w:spacing w:before="120"/>
        <w:ind w:left="993" w:hanging="567"/>
        <w:rPr>
          <w:rFonts w:asciiTheme="minorHAnsi" w:hAnsiTheme="minorHAnsi" w:cstheme="minorHAnsi"/>
          <w:iCs/>
          <w:lang w:eastAsia="en-US"/>
        </w:rPr>
      </w:pPr>
      <w:r w:rsidRPr="003F172F">
        <w:rPr>
          <w:rFonts w:asciiTheme="minorHAnsi" w:hAnsiTheme="minorHAnsi" w:cstheme="minorHAnsi"/>
          <w:iCs/>
          <w:lang w:eastAsia="en-US"/>
        </w:rPr>
        <w:t>jest/nie jest*</w:t>
      </w:r>
      <w:r w:rsidR="0011305C">
        <w:rPr>
          <w:rFonts w:asciiTheme="minorHAnsi" w:hAnsiTheme="minorHAnsi" w:cstheme="minorHAnsi"/>
          <w:iCs/>
          <w:lang w:eastAsia="en-US"/>
        </w:rPr>
        <w:t xml:space="preserve"> </w:t>
      </w:r>
      <w:r w:rsidRPr="003F172F">
        <w:rPr>
          <w:rFonts w:asciiTheme="minorHAnsi" w:hAnsiTheme="minorHAnsi" w:cstheme="minorHAnsi"/>
          <w:iCs/>
          <w:lang w:eastAsia="en-US"/>
        </w:rPr>
        <w:t>osobą fizyczną skazaną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6FF56DFF" w14:textId="5EEE05BE" w:rsidR="00550DF2" w:rsidRPr="003F172F" w:rsidRDefault="00550DF2" w:rsidP="003F172F">
      <w:pPr>
        <w:pStyle w:val="Akapitzlist"/>
        <w:widowControl/>
        <w:numPr>
          <w:ilvl w:val="1"/>
          <w:numId w:val="15"/>
        </w:numPr>
        <w:spacing w:before="120"/>
        <w:ind w:left="993" w:hanging="567"/>
        <w:rPr>
          <w:rFonts w:asciiTheme="minorHAnsi" w:hAnsiTheme="minorHAnsi" w:cstheme="minorHAnsi"/>
          <w:iCs/>
          <w:lang w:eastAsia="en-US"/>
        </w:rPr>
      </w:pPr>
      <w:r w:rsidRPr="003F172F">
        <w:rPr>
          <w:rFonts w:asciiTheme="minorHAnsi" w:hAnsiTheme="minorHAnsi" w:cstheme="minorHAnsi"/>
          <w:iCs/>
          <w:lang w:eastAsia="en-US"/>
        </w:rPr>
        <w:t>jest/nie jest* osobą fizyczną prawomocnie ukaraną za wykroczenie przeciwko prawom pracownika lub wykroczenie przeciwko środowisku, jeżeli za jego popełnienie wymierzono karę aresztu, ograniczenia wolności lub karę grzywny,</w:t>
      </w:r>
    </w:p>
    <w:p w14:paraId="3589B012" w14:textId="1B344CD6" w:rsidR="00550DF2" w:rsidRPr="003F172F" w:rsidRDefault="00550DF2" w:rsidP="003F172F">
      <w:pPr>
        <w:pStyle w:val="Akapitzlist"/>
        <w:widowControl/>
        <w:numPr>
          <w:ilvl w:val="1"/>
          <w:numId w:val="15"/>
        </w:numPr>
        <w:spacing w:before="120"/>
        <w:ind w:left="993" w:hanging="567"/>
        <w:rPr>
          <w:rFonts w:asciiTheme="minorHAnsi" w:hAnsiTheme="minorHAnsi" w:cstheme="minorHAnsi"/>
          <w:iCs/>
          <w:lang w:eastAsia="en-US"/>
        </w:rPr>
      </w:pPr>
      <w:r w:rsidRPr="003F172F">
        <w:rPr>
          <w:rFonts w:asciiTheme="minorHAnsi" w:hAnsiTheme="minorHAnsi" w:cstheme="minorHAnsi"/>
          <w:iCs/>
          <w:lang w:eastAsia="en-US"/>
        </w:rPr>
        <w:t xml:space="preserve">wobec Wykonawcy wydano/nie wydano* ostateczną decyzję administracyjną </w:t>
      </w:r>
      <w:r w:rsidR="005343DB" w:rsidRPr="003F172F">
        <w:rPr>
          <w:rFonts w:asciiTheme="minorHAnsi" w:hAnsiTheme="minorHAnsi" w:cstheme="minorHAnsi"/>
          <w:iCs/>
          <w:lang w:eastAsia="en-US"/>
        </w:rPr>
        <w:br/>
      </w:r>
      <w:r w:rsidRPr="003F172F">
        <w:rPr>
          <w:rFonts w:asciiTheme="minorHAnsi" w:hAnsiTheme="minorHAnsi" w:cstheme="minorHAnsi"/>
          <w:iCs/>
          <w:lang w:eastAsia="en-US"/>
        </w:rPr>
        <w:t>o naruszeniu obowiązków wynikających z prawa ochrony środowiska, prawa pracy lub przepisów o zabezpieczeniu społecznym, jeżeli wymierzono tą decyzją karę pieniężną;</w:t>
      </w:r>
    </w:p>
    <w:p w14:paraId="7E3473AF" w14:textId="6C5F32FF" w:rsidR="00550DF2" w:rsidRPr="003F172F" w:rsidRDefault="00550DF2" w:rsidP="003F172F">
      <w:pPr>
        <w:pStyle w:val="Akapitzlist"/>
        <w:widowControl/>
        <w:numPr>
          <w:ilvl w:val="0"/>
          <w:numId w:val="15"/>
        </w:numPr>
        <w:spacing w:before="120"/>
        <w:rPr>
          <w:rFonts w:asciiTheme="minorHAnsi" w:hAnsiTheme="minorHAnsi" w:cstheme="minorHAnsi"/>
          <w:iCs/>
          <w:lang w:eastAsia="en-US"/>
        </w:rPr>
      </w:pPr>
      <w:r w:rsidRPr="003F172F">
        <w:rPr>
          <w:rFonts w:asciiTheme="minorHAnsi" w:hAnsiTheme="minorHAnsi" w:cstheme="minorHAnsi"/>
          <w:iCs/>
          <w:lang w:eastAsia="en-US"/>
        </w:rPr>
        <w:t xml:space="preserve">jest/nie jest* podmiotem, którego urzędującego członka organu zarządzającego lub nadzorczego, wspólnika spółki w spółce jawnej lub partnerskiej albo komplementariusza </w:t>
      </w:r>
      <w:r w:rsidR="005343DB" w:rsidRPr="003F172F">
        <w:rPr>
          <w:rFonts w:asciiTheme="minorHAnsi" w:hAnsiTheme="minorHAnsi" w:cstheme="minorHAnsi"/>
          <w:iCs/>
          <w:lang w:eastAsia="en-US"/>
        </w:rPr>
        <w:br/>
      </w:r>
      <w:r w:rsidRPr="003F172F">
        <w:rPr>
          <w:rFonts w:asciiTheme="minorHAnsi" w:hAnsiTheme="minorHAnsi" w:cstheme="minorHAnsi"/>
          <w:iCs/>
          <w:lang w:eastAsia="en-US"/>
        </w:rPr>
        <w:t xml:space="preserve">w spółce komandytowej lub komandytowo-akcyjnej lub prokurenta prawomocnie skazano </w:t>
      </w:r>
      <w:r w:rsidR="005343DB" w:rsidRPr="003F172F">
        <w:rPr>
          <w:rFonts w:asciiTheme="minorHAnsi" w:hAnsiTheme="minorHAnsi" w:cstheme="minorHAnsi"/>
          <w:iCs/>
          <w:lang w:eastAsia="en-US"/>
        </w:rPr>
        <w:br/>
      </w:r>
      <w:r w:rsidRPr="003F172F">
        <w:rPr>
          <w:rFonts w:asciiTheme="minorHAnsi" w:hAnsiTheme="minorHAnsi" w:cstheme="minorHAnsi"/>
          <w:iCs/>
          <w:lang w:eastAsia="en-US"/>
        </w:rPr>
        <w:t>za przestępstwo lub ukarano za wykroczenie, o którym mowa w pkt 1 ppkt 1.1 lub 1.2</w:t>
      </w:r>
      <w:r w:rsidR="00335272" w:rsidRPr="003F172F">
        <w:rPr>
          <w:rFonts w:asciiTheme="minorHAnsi" w:hAnsiTheme="minorHAnsi" w:cstheme="minorHAnsi"/>
          <w:iCs/>
          <w:lang w:eastAsia="en-US"/>
        </w:rPr>
        <w:t>.</w:t>
      </w:r>
    </w:p>
    <w:p w14:paraId="00C735A6" w14:textId="2FEC3648" w:rsidR="00ED2ED9" w:rsidRDefault="00ED2ED9" w:rsidP="003F172F">
      <w:pPr>
        <w:pStyle w:val="Tekstprzypisudolnego"/>
        <w:spacing w:before="120"/>
        <w:ind w:left="0" w:firstLine="0"/>
        <w:rPr>
          <w:rFonts w:ascii="Calibri" w:hAnsi="Calibri"/>
          <w:sz w:val="24"/>
          <w:szCs w:val="24"/>
        </w:rPr>
      </w:pPr>
      <w:r w:rsidRPr="003F172F">
        <w:rPr>
          <w:rFonts w:ascii="Calibri" w:hAnsi="Calibri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p w14:paraId="67B1B768" w14:textId="77777777" w:rsidR="003F172F" w:rsidRPr="003F172F" w:rsidRDefault="003F172F" w:rsidP="003F172F">
      <w:pPr>
        <w:pStyle w:val="Tekstprzypisudolnego"/>
        <w:spacing w:before="120"/>
        <w:ind w:left="0" w:firstLine="0"/>
        <w:rPr>
          <w:rFonts w:ascii="Calibri" w:hAnsi="Calibri"/>
          <w:sz w:val="24"/>
          <w:szCs w:val="24"/>
        </w:rPr>
      </w:pPr>
    </w:p>
    <w:p w14:paraId="459449AC" w14:textId="7675A147" w:rsidR="00ED2ED9" w:rsidRPr="005343DB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p w14:paraId="19B910BD" w14:textId="77777777" w:rsidR="005D2A52" w:rsidRPr="005343DB" w:rsidRDefault="005D2A52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5343DB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2367A1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2367A1">
              <w:rPr>
                <w:rFonts w:ascii="Calibri" w:hAnsi="Calibri" w:cs="Calibr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2367A1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2367A1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2367A1">
              <w:rPr>
                <w:rFonts w:ascii="Calibri" w:hAnsi="Calibri" w:cs="Calibri"/>
                <w:bCs/>
              </w:rPr>
              <w:t xml:space="preserve">Czytelny podpis </w:t>
            </w:r>
            <w:r w:rsidR="00FA46F9" w:rsidRPr="002367A1">
              <w:rPr>
                <w:rFonts w:ascii="Calibri" w:hAnsi="Calibri" w:cs="Calibri"/>
                <w:bCs/>
              </w:rPr>
              <w:t>Wykonawcy</w:t>
            </w:r>
          </w:p>
          <w:p w14:paraId="2B412630" w14:textId="6B71FE44" w:rsidR="00B9251F" w:rsidRPr="002367A1" w:rsidRDefault="00EA0346" w:rsidP="003F172F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2367A1">
              <w:rPr>
                <w:rFonts w:ascii="Calibri" w:hAnsi="Calibri" w:cs="Calibri"/>
                <w:bCs/>
              </w:rPr>
              <w:t>Pieczęć firmowa</w:t>
            </w:r>
            <w:r w:rsidR="00B703F3" w:rsidRPr="002367A1">
              <w:rPr>
                <w:rFonts w:ascii="Calibri" w:hAnsi="Calibri" w:cs="Calibri"/>
                <w:bCs/>
              </w:rPr>
              <w:t xml:space="preserve"> (jeśli dotyczy)</w:t>
            </w:r>
          </w:p>
          <w:p w14:paraId="786F2B7E" w14:textId="77777777" w:rsidR="00B9251F" w:rsidRPr="002367A1" w:rsidRDefault="00B9251F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</w:tr>
    </w:tbl>
    <w:p w14:paraId="7199BBFE" w14:textId="77777777" w:rsidR="00D02763" w:rsidRDefault="00D02763" w:rsidP="00B9251F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  <w:bookmarkStart w:id="2" w:name="_Hlk173844371"/>
    </w:p>
    <w:p w14:paraId="2EEBDC52" w14:textId="77777777" w:rsidR="000712A4" w:rsidRDefault="000712A4" w:rsidP="00B9251F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</w:p>
    <w:p w14:paraId="10AE518B" w14:textId="77777777" w:rsidR="000712A4" w:rsidRDefault="000712A4" w:rsidP="00B9251F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</w:p>
    <w:p w14:paraId="2C4833B3" w14:textId="77777777" w:rsidR="000712A4" w:rsidRDefault="000712A4" w:rsidP="00B9251F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</w:p>
    <w:p w14:paraId="75260937" w14:textId="77777777" w:rsidR="000712A4" w:rsidRDefault="000712A4" w:rsidP="00B9251F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</w:p>
    <w:bookmarkEnd w:id="2"/>
    <w:p w14:paraId="0213B9F6" w14:textId="1D01BF9D" w:rsidR="00B9251F" w:rsidRPr="00D02763" w:rsidRDefault="00B9251F" w:rsidP="007D57E3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</w:p>
    <w:p w14:paraId="566C9B33" w14:textId="0F164B00" w:rsidR="00247092" w:rsidRPr="00D02763" w:rsidRDefault="007D57E3" w:rsidP="007D57E3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  <w:r w:rsidRPr="00D02763">
        <w:rPr>
          <w:rFonts w:ascii="Calibri" w:hAnsi="Calibri" w:cs="Calibri"/>
          <w:i/>
          <w:iCs/>
          <w:sz w:val="20"/>
          <w:szCs w:val="20"/>
        </w:rPr>
        <w:t>* niewłaściwe skreślić</w:t>
      </w:r>
    </w:p>
    <w:sectPr w:rsidR="00247092" w:rsidRPr="00D02763" w:rsidSect="008F37C6">
      <w:headerReference w:type="default" r:id="rId8"/>
      <w:footerReference w:type="default" r:id="rId9"/>
      <w:pgSz w:w="11906" w:h="16838"/>
      <w:pgMar w:top="2268" w:right="1134" w:bottom="851" w:left="1134" w:header="568" w:footer="7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57965" w14:textId="77777777" w:rsidR="00D7525A" w:rsidRDefault="00D7525A">
      <w:r>
        <w:separator/>
      </w:r>
    </w:p>
  </w:endnote>
  <w:endnote w:type="continuationSeparator" w:id="0">
    <w:p w14:paraId="4F9C372C" w14:textId="77777777" w:rsidR="00D7525A" w:rsidRDefault="00D75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9F66C" w14:textId="394AF9AD" w:rsidR="00B9251F" w:rsidRPr="00B9251F" w:rsidRDefault="00B9251F" w:rsidP="00B9251F">
    <w:pPr>
      <w:pStyle w:val="Stopka"/>
      <w:jc w:val="right"/>
      <w:rPr>
        <w:sz w:val="18"/>
        <w:szCs w:val="18"/>
      </w:rPr>
    </w:pPr>
    <w:r w:rsidRPr="00B9251F">
      <w:rPr>
        <w:sz w:val="18"/>
        <w:szCs w:val="18"/>
      </w:rPr>
      <w:t xml:space="preserve">Strona </w:t>
    </w:r>
    <w:r w:rsidRPr="00B9251F">
      <w:rPr>
        <w:b/>
        <w:bCs/>
        <w:sz w:val="18"/>
        <w:szCs w:val="18"/>
      </w:rPr>
      <w:fldChar w:fldCharType="begin"/>
    </w:r>
    <w:r w:rsidRPr="00B9251F">
      <w:rPr>
        <w:b/>
        <w:bCs/>
        <w:sz w:val="18"/>
        <w:szCs w:val="18"/>
      </w:rPr>
      <w:instrText>PAGE  \* Arabic  \* MERGEFORMAT</w:instrText>
    </w:r>
    <w:r w:rsidRPr="00B9251F">
      <w:rPr>
        <w:b/>
        <w:bCs/>
        <w:sz w:val="18"/>
        <w:szCs w:val="18"/>
      </w:rPr>
      <w:fldChar w:fldCharType="separate"/>
    </w:r>
    <w:r w:rsidRPr="00B9251F">
      <w:rPr>
        <w:b/>
        <w:bCs/>
        <w:sz w:val="18"/>
        <w:szCs w:val="18"/>
      </w:rPr>
      <w:t>1</w:t>
    </w:r>
    <w:r w:rsidRPr="00B9251F">
      <w:rPr>
        <w:b/>
        <w:bCs/>
        <w:sz w:val="18"/>
        <w:szCs w:val="18"/>
      </w:rPr>
      <w:fldChar w:fldCharType="end"/>
    </w:r>
    <w:r w:rsidRPr="00B9251F">
      <w:rPr>
        <w:sz w:val="18"/>
        <w:szCs w:val="18"/>
      </w:rPr>
      <w:t xml:space="preserve"> z </w:t>
    </w:r>
    <w:r w:rsidRPr="00B9251F">
      <w:rPr>
        <w:b/>
        <w:bCs/>
        <w:sz w:val="18"/>
        <w:szCs w:val="18"/>
      </w:rPr>
      <w:fldChar w:fldCharType="begin"/>
    </w:r>
    <w:r w:rsidRPr="00B9251F">
      <w:rPr>
        <w:b/>
        <w:bCs/>
        <w:sz w:val="18"/>
        <w:szCs w:val="18"/>
      </w:rPr>
      <w:instrText>NUMPAGES  \* Arabic  \* MERGEFORMAT</w:instrText>
    </w:r>
    <w:r w:rsidRPr="00B9251F">
      <w:rPr>
        <w:b/>
        <w:bCs/>
        <w:sz w:val="18"/>
        <w:szCs w:val="18"/>
      </w:rPr>
      <w:fldChar w:fldCharType="separate"/>
    </w:r>
    <w:r w:rsidRPr="00B9251F">
      <w:rPr>
        <w:b/>
        <w:bCs/>
        <w:sz w:val="18"/>
        <w:szCs w:val="18"/>
      </w:rPr>
      <w:t>2</w:t>
    </w:r>
    <w:r w:rsidRPr="00B9251F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57D31" w14:textId="77777777" w:rsidR="00D7525A" w:rsidRDefault="00D7525A">
      <w:r>
        <w:separator/>
      </w:r>
    </w:p>
  </w:footnote>
  <w:footnote w:type="continuationSeparator" w:id="0">
    <w:p w14:paraId="64AA2AA6" w14:textId="77777777" w:rsidR="00D7525A" w:rsidRDefault="00D75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83DBC" w14:textId="6D80B3E4" w:rsidR="00E33F0B" w:rsidRDefault="008F37C6" w:rsidP="00E33F0B">
    <w:pPr>
      <w:pStyle w:val="Nagwek"/>
      <w:tabs>
        <w:tab w:val="clear" w:pos="4536"/>
      </w:tabs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74870C6" wp14:editId="00F9B8CC">
          <wp:simplePos x="0" y="0"/>
          <wp:positionH relativeFrom="margin">
            <wp:posOffset>187049</wp:posOffset>
          </wp:positionH>
          <wp:positionV relativeFrom="paragraph">
            <wp:posOffset>37548</wp:posOffset>
          </wp:positionV>
          <wp:extent cx="5760720" cy="757555"/>
          <wp:effectExtent l="0" t="0" r="0" b="4445"/>
          <wp:wrapSquare wrapText="bothSides"/>
          <wp:docPr id="1410291545" name="Obraz 1" descr="Czerń-biel zbiór logotypów: Fundusze Europejskie dla Wielkopolski, Dofinansowane przez Unię Europejską,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zerń-biel zbiór logotypów: Fundusze Europejskie dla Wielkopolski, Dofinansowane przez Unię Europejską, SAMORZĄD WOJEWÓDZTWA WIELK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FAE35C6"/>
    <w:multiLevelType w:val="hybridMultilevel"/>
    <w:tmpl w:val="311C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A55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718357390">
    <w:abstractNumId w:val="0"/>
  </w:num>
  <w:num w:numId="2" w16cid:durableId="1295721644">
    <w:abstractNumId w:val="1"/>
  </w:num>
  <w:num w:numId="3" w16cid:durableId="906457935">
    <w:abstractNumId w:val="2"/>
  </w:num>
  <w:num w:numId="4" w16cid:durableId="948240816">
    <w:abstractNumId w:val="3"/>
  </w:num>
  <w:num w:numId="5" w16cid:durableId="999045093">
    <w:abstractNumId w:val="5"/>
  </w:num>
  <w:num w:numId="6" w16cid:durableId="877742716">
    <w:abstractNumId w:val="11"/>
  </w:num>
  <w:num w:numId="7" w16cid:durableId="161627427">
    <w:abstractNumId w:val="10"/>
  </w:num>
  <w:num w:numId="8" w16cid:durableId="1875657195">
    <w:abstractNumId w:val="7"/>
  </w:num>
  <w:num w:numId="9" w16cid:durableId="465857564">
    <w:abstractNumId w:val="12"/>
  </w:num>
  <w:num w:numId="10" w16cid:durableId="467430567">
    <w:abstractNumId w:val="13"/>
  </w:num>
  <w:num w:numId="11" w16cid:durableId="1919485449">
    <w:abstractNumId w:val="8"/>
  </w:num>
  <w:num w:numId="12" w16cid:durableId="1545866849">
    <w:abstractNumId w:val="4"/>
  </w:num>
  <w:num w:numId="13" w16cid:durableId="1267151760">
    <w:abstractNumId w:val="14"/>
  </w:num>
  <w:num w:numId="14" w16cid:durableId="1268079992">
    <w:abstractNumId w:val="6"/>
  </w:num>
  <w:num w:numId="15" w16cid:durableId="11024088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C6"/>
    <w:rsid w:val="00003402"/>
    <w:rsid w:val="0001470E"/>
    <w:rsid w:val="000246B7"/>
    <w:rsid w:val="00030354"/>
    <w:rsid w:val="000450C4"/>
    <w:rsid w:val="00052431"/>
    <w:rsid w:val="0006580C"/>
    <w:rsid w:val="000712A4"/>
    <w:rsid w:val="00081747"/>
    <w:rsid w:val="00085807"/>
    <w:rsid w:val="000877B1"/>
    <w:rsid w:val="00093AFC"/>
    <w:rsid w:val="00094465"/>
    <w:rsid w:val="000A112A"/>
    <w:rsid w:val="000A6223"/>
    <w:rsid w:val="000B5661"/>
    <w:rsid w:val="000D2967"/>
    <w:rsid w:val="000E2C36"/>
    <w:rsid w:val="000F2877"/>
    <w:rsid w:val="000F2B7D"/>
    <w:rsid w:val="00101C1D"/>
    <w:rsid w:val="0010699D"/>
    <w:rsid w:val="0011305C"/>
    <w:rsid w:val="00120D3C"/>
    <w:rsid w:val="0015302E"/>
    <w:rsid w:val="00153EA0"/>
    <w:rsid w:val="00156BE0"/>
    <w:rsid w:val="001632CE"/>
    <w:rsid w:val="00172B7D"/>
    <w:rsid w:val="00177D9A"/>
    <w:rsid w:val="001824D7"/>
    <w:rsid w:val="001824F2"/>
    <w:rsid w:val="00186273"/>
    <w:rsid w:val="00193FB6"/>
    <w:rsid w:val="00197D87"/>
    <w:rsid w:val="001A132C"/>
    <w:rsid w:val="001D163A"/>
    <w:rsid w:val="0020331A"/>
    <w:rsid w:val="0022281B"/>
    <w:rsid w:val="0023137F"/>
    <w:rsid w:val="002328A5"/>
    <w:rsid w:val="00233283"/>
    <w:rsid w:val="002367A1"/>
    <w:rsid w:val="00240D86"/>
    <w:rsid w:val="00247092"/>
    <w:rsid w:val="002556C4"/>
    <w:rsid w:val="00266A7B"/>
    <w:rsid w:val="00267AF5"/>
    <w:rsid w:val="00272E34"/>
    <w:rsid w:val="0028631A"/>
    <w:rsid w:val="00287B45"/>
    <w:rsid w:val="002C5C5C"/>
    <w:rsid w:val="002D150A"/>
    <w:rsid w:val="002E19D9"/>
    <w:rsid w:val="002E68D5"/>
    <w:rsid w:val="00300176"/>
    <w:rsid w:val="003060E7"/>
    <w:rsid w:val="00312F85"/>
    <w:rsid w:val="00325140"/>
    <w:rsid w:val="00335272"/>
    <w:rsid w:val="0033718E"/>
    <w:rsid w:val="00360273"/>
    <w:rsid w:val="003610B6"/>
    <w:rsid w:val="0036319E"/>
    <w:rsid w:val="003758B6"/>
    <w:rsid w:val="0039235D"/>
    <w:rsid w:val="003D05F8"/>
    <w:rsid w:val="003D0EC9"/>
    <w:rsid w:val="003D5E38"/>
    <w:rsid w:val="003E0A71"/>
    <w:rsid w:val="003F03AE"/>
    <w:rsid w:val="003F172F"/>
    <w:rsid w:val="003F58AB"/>
    <w:rsid w:val="00402840"/>
    <w:rsid w:val="004374A9"/>
    <w:rsid w:val="00437AA2"/>
    <w:rsid w:val="004418D4"/>
    <w:rsid w:val="00462694"/>
    <w:rsid w:val="004870C4"/>
    <w:rsid w:val="00492EC6"/>
    <w:rsid w:val="004B2C47"/>
    <w:rsid w:val="004B4291"/>
    <w:rsid w:val="004C1A8A"/>
    <w:rsid w:val="004C3DEF"/>
    <w:rsid w:val="004F2FA9"/>
    <w:rsid w:val="00510232"/>
    <w:rsid w:val="0051574F"/>
    <w:rsid w:val="005223F9"/>
    <w:rsid w:val="005320B1"/>
    <w:rsid w:val="005327F0"/>
    <w:rsid w:val="005343DB"/>
    <w:rsid w:val="005406C3"/>
    <w:rsid w:val="00544BAB"/>
    <w:rsid w:val="00547576"/>
    <w:rsid w:val="00550DF2"/>
    <w:rsid w:val="00553A3F"/>
    <w:rsid w:val="00556E60"/>
    <w:rsid w:val="0056358E"/>
    <w:rsid w:val="005645C0"/>
    <w:rsid w:val="005677FD"/>
    <w:rsid w:val="00582950"/>
    <w:rsid w:val="00583E5B"/>
    <w:rsid w:val="00595E26"/>
    <w:rsid w:val="005A130E"/>
    <w:rsid w:val="005D2A52"/>
    <w:rsid w:val="005F1335"/>
    <w:rsid w:val="005F78CA"/>
    <w:rsid w:val="00613671"/>
    <w:rsid w:val="006157CF"/>
    <w:rsid w:val="00664061"/>
    <w:rsid w:val="00675E73"/>
    <w:rsid w:val="006C3209"/>
    <w:rsid w:val="006E29A1"/>
    <w:rsid w:val="006F4ADA"/>
    <w:rsid w:val="00707F0A"/>
    <w:rsid w:val="007146A3"/>
    <w:rsid w:val="00715077"/>
    <w:rsid w:val="007165D4"/>
    <w:rsid w:val="00727DBD"/>
    <w:rsid w:val="00734FA6"/>
    <w:rsid w:val="00735E56"/>
    <w:rsid w:val="00752A3C"/>
    <w:rsid w:val="007565CA"/>
    <w:rsid w:val="00767A29"/>
    <w:rsid w:val="007778B1"/>
    <w:rsid w:val="00785EF4"/>
    <w:rsid w:val="0079097B"/>
    <w:rsid w:val="00792F74"/>
    <w:rsid w:val="00795784"/>
    <w:rsid w:val="007C14B1"/>
    <w:rsid w:val="007D57E3"/>
    <w:rsid w:val="007F39DB"/>
    <w:rsid w:val="008110A4"/>
    <w:rsid w:val="0081459E"/>
    <w:rsid w:val="00837FAD"/>
    <w:rsid w:val="00844266"/>
    <w:rsid w:val="00844519"/>
    <w:rsid w:val="00844C50"/>
    <w:rsid w:val="00854874"/>
    <w:rsid w:val="008637C1"/>
    <w:rsid w:val="00864776"/>
    <w:rsid w:val="00872AF1"/>
    <w:rsid w:val="00877CAA"/>
    <w:rsid w:val="00887314"/>
    <w:rsid w:val="008A27AB"/>
    <w:rsid w:val="008A4770"/>
    <w:rsid w:val="008B1E6C"/>
    <w:rsid w:val="008B562B"/>
    <w:rsid w:val="008D2F28"/>
    <w:rsid w:val="008E539D"/>
    <w:rsid w:val="008E5708"/>
    <w:rsid w:val="008F37C6"/>
    <w:rsid w:val="009063C3"/>
    <w:rsid w:val="009179EA"/>
    <w:rsid w:val="00925888"/>
    <w:rsid w:val="00952F3D"/>
    <w:rsid w:val="00956305"/>
    <w:rsid w:val="00956623"/>
    <w:rsid w:val="0095685D"/>
    <w:rsid w:val="00963E90"/>
    <w:rsid w:val="00967515"/>
    <w:rsid w:val="009833A8"/>
    <w:rsid w:val="00992FA2"/>
    <w:rsid w:val="009A0A85"/>
    <w:rsid w:val="009A56B8"/>
    <w:rsid w:val="009A707E"/>
    <w:rsid w:val="009B0394"/>
    <w:rsid w:val="009B0C66"/>
    <w:rsid w:val="009B1CC7"/>
    <w:rsid w:val="009B337E"/>
    <w:rsid w:val="009B5B1A"/>
    <w:rsid w:val="009B77C3"/>
    <w:rsid w:val="009D6B84"/>
    <w:rsid w:val="009D7497"/>
    <w:rsid w:val="009D77B5"/>
    <w:rsid w:val="009E1BD0"/>
    <w:rsid w:val="009E1DC6"/>
    <w:rsid w:val="009E2106"/>
    <w:rsid w:val="009F0F78"/>
    <w:rsid w:val="009F10E7"/>
    <w:rsid w:val="00A04F33"/>
    <w:rsid w:val="00A061EB"/>
    <w:rsid w:val="00A11D15"/>
    <w:rsid w:val="00A56B39"/>
    <w:rsid w:val="00A72A86"/>
    <w:rsid w:val="00A93987"/>
    <w:rsid w:val="00A97123"/>
    <w:rsid w:val="00AA5CBA"/>
    <w:rsid w:val="00AB124E"/>
    <w:rsid w:val="00AB3C51"/>
    <w:rsid w:val="00AB61F3"/>
    <w:rsid w:val="00AB75A3"/>
    <w:rsid w:val="00AD778B"/>
    <w:rsid w:val="00AE235D"/>
    <w:rsid w:val="00AE469C"/>
    <w:rsid w:val="00AF3247"/>
    <w:rsid w:val="00B02224"/>
    <w:rsid w:val="00B028B5"/>
    <w:rsid w:val="00B065F4"/>
    <w:rsid w:val="00B07614"/>
    <w:rsid w:val="00B140C0"/>
    <w:rsid w:val="00B14140"/>
    <w:rsid w:val="00B15114"/>
    <w:rsid w:val="00B164FB"/>
    <w:rsid w:val="00B26754"/>
    <w:rsid w:val="00B305C1"/>
    <w:rsid w:val="00B35B02"/>
    <w:rsid w:val="00B35C79"/>
    <w:rsid w:val="00B36DBD"/>
    <w:rsid w:val="00B40D79"/>
    <w:rsid w:val="00B468CA"/>
    <w:rsid w:val="00B47A95"/>
    <w:rsid w:val="00B50CF7"/>
    <w:rsid w:val="00B50DCB"/>
    <w:rsid w:val="00B66B69"/>
    <w:rsid w:val="00B702B1"/>
    <w:rsid w:val="00B703F3"/>
    <w:rsid w:val="00B71351"/>
    <w:rsid w:val="00B7359C"/>
    <w:rsid w:val="00B813DB"/>
    <w:rsid w:val="00B870C2"/>
    <w:rsid w:val="00B9251F"/>
    <w:rsid w:val="00BB1F8B"/>
    <w:rsid w:val="00BE4F27"/>
    <w:rsid w:val="00C04242"/>
    <w:rsid w:val="00C11BD5"/>
    <w:rsid w:val="00C21BD6"/>
    <w:rsid w:val="00C336A1"/>
    <w:rsid w:val="00C36699"/>
    <w:rsid w:val="00C43F39"/>
    <w:rsid w:val="00C51194"/>
    <w:rsid w:val="00C56BF3"/>
    <w:rsid w:val="00C577D2"/>
    <w:rsid w:val="00C760E8"/>
    <w:rsid w:val="00C77DDA"/>
    <w:rsid w:val="00CA12DC"/>
    <w:rsid w:val="00CB1A7F"/>
    <w:rsid w:val="00CE1559"/>
    <w:rsid w:val="00CE5C4A"/>
    <w:rsid w:val="00CF0E8F"/>
    <w:rsid w:val="00CF2DC0"/>
    <w:rsid w:val="00CF6095"/>
    <w:rsid w:val="00CF713B"/>
    <w:rsid w:val="00D02763"/>
    <w:rsid w:val="00D10F18"/>
    <w:rsid w:val="00D16412"/>
    <w:rsid w:val="00D17C26"/>
    <w:rsid w:val="00D220F4"/>
    <w:rsid w:val="00D3157B"/>
    <w:rsid w:val="00D5589D"/>
    <w:rsid w:val="00D57F0D"/>
    <w:rsid w:val="00D7525A"/>
    <w:rsid w:val="00D9726D"/>
    <w:rsid w:val="00DA751E"/>
    <w:rsid w:val="00DB4172"/>
    <w:rsid w:val="00DB604A"/>
    <w:rsid w:val="00DC6872"/>
    <w:rsid w:val="00DD018A"/>
    <w:rsid w:val="00DD30C3"/>
    <w:rsid w:val="00DE3F0C"/>
    <w:rsid w:val="00E1340A"/>
    <w:rsid w:val="00E205FD"/>
    <w:rsid w:val="00E227AD"/>
    <w:rsid w:val="00E32ED9"/>
    <w:rsid w:val="00E33F0B"/>
    <w:rsid w:val="00E75E8B"/>
    <w:rsid w:val="00E84E4D"/>
    <w:rsid w:val="00EA0346"/>
    <w:rsid w:val="00EA29F0"/>
    <w:rsid w:val="00EA359C"/>
    <w:rsid w:val="00EC09F5"/>
    <w:rsid w:val="00EC245D"/>
    <w:rsid w:val="00ED2ED9"/>
    <w:rsid w:val="00ED4482"/>
    <w:rsid w:val="00ED4FDF"/>
    <w:rsid w:val="00EE0B3A"/>
    <w:rsid w:val="00EE68F0"/>
    <w:rsid w:val="00EF3B24"/>
    <w:rsid w:val="00F0735E"/>
    <w:rsid w:val="00F34987"/>
    <w:rsid w:val="00F42C33"/>
    <w:rsid w:val="00F456D7"/>
    <w:rsid w:val="00F52AAD"/>
    <w:rsid w:val="00F624DD"/>
    <w:rsid w:val="00F7027D"/>
    <w:rsid w:val="00F70ED3"/>
    <w:rsid w:val="00F750C6"/>
    <w:rsid w:val="00F82A7B"/>
    <w:rsid w:val="00F8590F"/>
    <w:rsid w:val="00F87DAC"/>
    <w:rsid w:val="00FA46F9"/>
    <w:rsid w:val="00FB3BF4"/>
    <w:rsid w:val="00FB73C6"/>
    <w:rsid w:val="00FC2C62"/>
    <w:rsid w:val="00FD57E0"/>
    <w:rsid w:val="00FE56A9"/>
    <w:rsid w:val="00FF0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oNotEmbedSmartTags/>
  <w:decimalSymbol w:val=","/>
  <w:listSeparator w:val=";"/>
  <w14:docId w14:val="2BEC8A3D"/>
  <w15:docId w15:val="{5A8A6346-38BD-4AA6-8FEB-3BEB8CBC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aliases w:val="Paragraf,Numerowanie,Podsis rysunku"/>
    <w:basedOn w:val="Normalny"/>
    <w:link w:val="AkapitzlistZnak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aliases w:val="Podrozdział Znak2,Footnote Znak1,Podrozdział Znak Znak1,Podrozdzia3 Znak1"/>
    <w:link w:val="Tekstprzypisudolnego"/>
    <w:rsid w:val="004870C4"/>
    <w:rPr>
      <w:rFonts w:eastAsia="SimSun" w:cs="Mangal"/>
      <w:kern w:val="1"/>
      <w:lang w:eastAsia="hi-IN" w:bidi="hi-IN"/>
    </w:rPr>
  </w:style>
  <w:style w:type="paragraph" w:styleId="Poprawka">
    <w:name w:val="Revision"/>
    <w:hidden/>
    <w:uiPriority w:val="99"/>
    <w:semiHidden/>
    <w:rsid w:val="004374A9"/>
    <w:rPr>
      <w:rFonts w:eastAsia="SimSun" w:cs="Mangal"/>
      <w:kern w:val="1"/>
      <w:sz w:val="24"/>
      <w:szCs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9D77B5"/>
    <w:rPr>
      <w:color w:val="0000FF"/>
      <w:u w:val="single"/>
    </w:rPr>
  </w:style>
  <w:style w:type="character" w:customStyle="1" w:styleId="TekstprzypisudolnegoZnak1">
    <w:name w:val="Tekst przypisu dolnego Znak1"/>
    <w:aliases w:val="Podrozdział Znak1,Footnote Znak,Podrozdział Znak Znak,Podrozdzia3 Znak"/>
    <w:uiPriority w:val="99"/>
    <w:locked/>
    <w:rsid w:val="009D77B5"/>
    <w:rPr>
      <w:rFonts w:ascii="Times New Roman" w:eastAsia="Times New Roman" w:hAnsi="Times New Roman"/>
      <w:lang w:val="x-none"/>
    </w:rPr>
  </w:style>
  <w:style w:type="paragraph" w:styleId="NormalnyWeb">
    <w:name w:val="Normal (Web)"/>
    <w:basedOn w:val="Normalny"/>
    <w:uiPriority w:val="99"/>
    <w:semiHidden/>
    <w:unhideWhenUsed/>
    <w:rsid w:val="00E33F0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Paragraf Znak,Numerowanie Znak,Podsis rysunku Znak"/>
    <w:link w:val="Akapitzlist"/>
    <w:uiPriority w:val="34"/>
    <w:locked/>
    <w:rsid w:val="00550DF2"/>
    <w:rPr>
      <w:rFonts w:eastAsia="SimSu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EF3D1-D8B0-4B60-84D4-2DF55BDB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Skwarek</cp:lastModifiedBy>
  <cp:revision>14</cp:revision>
  <cp:lastPrinted>2022-04-21T12:46:00Z</cp:lastPrinted>
  <dcterms:created xsi:type="dcterms:W3CDTF">2024-03-14T11:29:00Z</dcterms:created>
  <dcterms:modified xsi:type="dcterms:W3CDTF">2025-07-03T12:22:00Z</dcterms:modified>
</cp:coreProperties>
</file>